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5C88859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12E61">
        <w:rPr>
          <w:rFonts w:ascii="Garamond" w:hAnsi="Garamond"/>
          <w:sz w:val="24"/>
          <w:szCs w:val="24"/>
        </w:rPr>
        <w:t>0</w:t>
      </w:r>
      <w:r w:rsidR="00B61A75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29ED9D5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61A75" w:rsidRPr="006947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https://zakazky.zcu.cz/contract_display_6588.html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F852EF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12E61">
        <w:rPr>
          <w:rFonts w:ascii="Garamond" w:hAnsi="Garamond" w:cs="Arial"/>
          <w:b/>
          <w:sz w:val="22"/>
          <w:szCs w:val="22"/>
        </w:rPr>
        <w:t>2</w:t>
      </w:r>
      <w:r w:rsidR="00B61A75">
        <w:rPr>
          <w:rFonts w:ascii="Garamond" w:hAnsi="Garamond" w:cs="Arial"/>
          <w:b/>
          <w:sz w:val="22"/>
          <w:szCs w:val="22"/>
        </w:rPr>
        <w:t>1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B61A75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3079" w14:textId="77777777" w:rsidR="00D56120" w:rsidRDefault="00D56120" w:rsidP="00795AAC">
      <w:r>
        <w:separator/>
      </w:r>
    </w:p>
  </w:endnote>
  <w:endnote w:type="continuationSeparator" w:id="0">
    <w:p w14:paraId="020F395C" w14:textId="77777777" w:rsidR="00D56120" w:rsidRDefault="00D5612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75228" w14:textId="77777777" w:rsidR="00D56120" w:rsidRDefault="00D56120" w:rsidP="00795AAC">
      <w:r>
        <w:separator/>
      </w:r>
    </w:p>
  </w:footnote>
  <w:footnote w:type="continuationSeparator" w:id="0">
    <w:p w14:paraId="13CB478A" w14:textId="77777777" w:rsidR="00D56120" w:rsidRDefault="00D5612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2E61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1A75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0AE8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0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88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uaaUPwBWCJw9s9NYcrvkSBJ+3ZuRl/ycr3pHWA/zxHw=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9KMaT7wVYEha6AU89JZwb4l4nyn9ROf5kBRYDp1gH+M=</DigestValue>
    </Reference>
  </SignedInfo>
  <SignatureValue>bt+VwjykkrW+rHeYLSFeUEyN5Sa5vvAjSdnrTY/mB0KMxeH5l8nWDifBgm7vUMKBaKxbSFazmkyc
EzqrwncexvTqrfmn4Z8lUErvM/mdRr1kaKR8qGC09RhBUM/XyYimxNbqPmIaWYo6CJXqkdOVdCoM
RqXHD/lFFGrYU08qsUj1g/50XHNd/UCoewuuag5MAiPPe+pYwiPluqXynLWNpj+jagkZ46ni1amR
Ypkryl8F79RkRkYEs8d/Ek42O3KVGq9EbRmkjAwyiLfuWlEOqLRNsuwhYvu9Rm7s6SuhB76u1qe1
15V1ETpQcdJ1cGoTkhnjL+k3NwdnGZpThK9soA==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XaKmxbbhFT2pYbXP7pnMNOsSZxRnObvVFBenwRhdc+o=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tgH3a+7cURcTmBT2aE4ZcaMOf+MDg7mgnTgjkztfVgg=</DigestValue>
      </Reference>
      <Reference URI="/word/endnotes.xml?ContentType=application/vnd.openxmlformats-officedocument.wordprocessingml.endnotes+xml">
        <DigestMethod Algorithm="http://www.w3.org/2001/04/xmlenc#sha256"/>
        <DigestValue>LU/xWA374OYkD6rVJCSBl37ewpEvln7k1rY/qVhTdKM=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lEZ5EVTOhb2x1a0C/IssDk9+AMKtty575Bfbi4B8duM=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t2+dBdteL/sYaCGD/R6EtspAU8dR6VbXZBAwlDAIqA4=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2024-02-05T12:02:58Z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2024-02-05T12:02:58Z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48</cp:revision>
  <cp:lastPrinted>2018-08-08T13:48:00Z</cp:lastPrinted>
  <dcterms:created xsi:type="dcterms:W3CDTF">2022-05-19T08:18:00Z</dcterms:created>
  <dcterms:modified xsi:type="dcterms:W3CDTF">2024-02-05T12:02:00Z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